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5333F870"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E82155">
        <w:rPr>
          <w:rFonts w:cs="Calibri"/>
          <w:caps/>
          <w:color w:val="auto"/>
          <w:kern w:val="28"/>
        </w:rPr>
        <w:t>00242</w:t>
      </w:r>
      <w:r w:rsidRPr="00B172A9">
        <w:rPr>
          <w:rFonts w:ascii="Calibri" w:eastAsia="Times New Roman" w:hAnsi="Calibri" w:cs="Calibri"/>
          <w:bCs w:val="0"/>
          <w:color w:val="auto"/>
          <w:szCs w:val="20"/>
        </w:rPr>
        <w:t>/</w:t>
      </w:r>
      <w:r w:rsidR="00536405">
        <w:rPr>
          <w:rFonts w:ascii="Calibri" w:eastAsia="Times New Roman" w:hAnsi="Calibri" w:cs="Calibri"/>
          <w:bCs w:val="0"/>
          <w:color w:val="auto"/>
          <w:szCs w:val="20"/>
        </w:rPr>
        <w:t>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2DCA15B2"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Pr="007649B8">
        <w:rPr>
          <w:rFonts w:asciiTheme="minorHAnsi" w:hAnsiTheme="minorHAnsi" w:cstheme="minorHAnsi"/>
          <w:b/>
          <w:bCs/>
        </w:rPr>
        <w:t>„</w:t>
      </w:r>
      <w:r w:rsidR="00323568" w:rsidRPr="00323568">
        <w:rPr>
          <w:rFonts w:asciiTheme="minorHAnsi" w:hAnsiTheme="minorHAnsi" w:cstheme="minorHAnsi"/>
          <w:b/>
          <w:bCs/>
        </w:rPr>
        <w:t>Budowa przyłączy kablowych SN/nN na terenie Rejonu Energetycznego Rzeszów – Jasionka - 1 część</w:t>
      </w:r>
      <w:r w:rsidRPr="007649B8">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7C091F12"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xml:space="preserve">, zaktualizowanym rozporządzeniem Rady (UE) </w:t>
      </w:r>
      <w:r w:rsidR="005B4E2C">
        <w:rPr>
          <w:rFonts w:cs="Arial"/>
          <w:szCs w:val="22"/>
        </w:rPr>
        <w:t>2025</w:t>
      </w:r>
      <w:r w:rsidRPr="000C7E5D">
        <w:rPr>
          <w:rFonts w:cs="Arial"/>
          <w:szCs w:val="22"/>
        </w:rPr>
        <w:t xml:space="preserve">/2033 (Dz.U. L, </w:t>
      </w:r>
      <w:r w:rsidR="005B4E2C">
        <w:rPr>
          <w:rFonts w:cs="Arial"/>
          <w:szCs w:val="22"/>
        </w:rPr>
        <w:t>2025</w:t>
      </w:r>
      <w:r w:rsidRPr="000C7E5D">
        <w:rPr>
          <w:rFonts w:cs="Arial"/>
          <w:szCs w:val="22"/>
        </w:rPr>
        <w:t>/2033 z 23.10.</w:t>
      </w:r>
      <w:r w:rsidR="005B4E2C">
        <w:rPr>
          <w:rFonts w:cs="Arial"/>
          <w:szCs w:val="22"/>
        </w:rPr>
        <w:t>2025</w:t>
      </w:r>
      <w:r w:rsidRPr="000C7E5D">
        <w:rPr>
          <w:rFonts w:cs="Arial"/>
          <w:szCs w:val="22"/>
        </w:rPr>
        <w:t xml:space="preserve">) dalej: rozporządzenie </w:t>
      </w:r>
      <w:r w:rsidR="005B4E2C">
        <w:rPr>
          <w:rFonts w:cs="Arial"/>
          <w:szCs w:val="22"/>
        </w:rPr>
        <w:t>2025</w:t>
      </w:r>
      <w:r w:rsidRPr="000C7E5D">
        <w:rPr>
          <w:rFonts w:cs="Arial"/>
          <w:szCs w:val="22"/>
        </w:rPr>
        <w:t>/2033</w:t>
      </w:r>
      <w:r w:rsidRPr="000C7E5D">
        <w:rPr>
          <w:rFonts w:cstheme="minorBidi"/>
        </w:rPr>
        <w:t>.</w:t>
      </w:r>
      <w:r w:rsidR="00E41DFE" w:rsidRPr="00261C5A">
        <w:rPr>
          <w:rFonts w:asciiTheme="minorHAnsi" w:hAnsiTheme="minorHAnsi" w:cstheme="minorHAnsi"/>
          <w:vertAlign w:val="superscript"/>
        </w:rPr>
        <w:footnoteReference w:id="1"/>
      </w:r>
    </w:p>
    <w:p w14:paraId="7644762A" w14:textId="4B3373F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w:t>
      </w:r>
      <w:r w:rsidR="005B4E2C">
        <w:rPr>
          <w:rFonts w:cstheme="minorHAnsi"/>
        </w:rPr>
        <w:t>2025</w:t>
      </w:r>
      <w:r>
        <w:rPr>
          <w:rFonts w:cstheme="minorHAnsi"/>
        </w:rPr>
        <w:t xml:space="preserve">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4E0BA15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 xml:space="preserve">zaktualizowanym rozporządzeniem Rady (UE) </w:t>
      </w:r>
      <w:r w:rsidR="005B4E2C">
        <w:rPr>
          <w:rFonts w:cs="Arial"/>
          <w:szCs w:val="18"/>
        </w:rPr>
        <w:t>2025</w:t>
      </w:r>
      <w:r w:rsidR="00261C5A" w:rsidRPr="00ED3797">
        <w:rPr>
          <w:rFonts w:cs="Arial"/>
          <w:szCs w:val="18"/>
        </w:rPr>
        <w:t>/2033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C51AC3E"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 xml:space="preserve">zaktualizowanym rozporządzeniem Rady (UE) </w:t>
      </w:r>
      <w:r w:rsidR="005B4E2C">
        <w:rPr>
          <w:rFonts w:cstheme="minorHAnsi"/>
          <w:sz w:val="20"/>
        </w:rPr>
        <w:t>2025</w:t>
      </w:r>
      <w:r w:rsidR="00261C5A" w:rsidRPr="00A14A27">
        <w:rPr>
          <w:rFonts w:cstheme="minorHAnsi"/>
          <w:sz w:val="20"/>
        </w:rPr>
        <w:t>/2033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72AA1" w14:textId="77777777" w:rsidR="00B12E34" w:rsidRDefault="00B12E34" w:rsidP="004A302B">
      <w:pPr>
        <w:spacing w:line="240" w:lineRule="auto"/>
      </w:pPr>
      <w:r>
        <w:separator/>
      </w:r>
    </w:p>
  </w:endnote>
  <w:endnote w:type="continuationSeparator" w:id="0">
    <w:p w14:paraId="45C23C5A" w14:textId="77777777" w:rsidR="00B12E34" w:rsidRDefault="00B12E3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BEE72" w14:textId="77777777" w:rsidR="00B12E34" w:rsidRDefault="00B12E34" w:rsidP="004A302B">
      <w:pPr>
        <w:spacing w:line="240" w:lineRule="auto"/>
      </w:pPr>
      <w:r>
        <w:separator/>
      </w:r>
    </w:p>
  </w:footnote>
  <w:footnote w:type="continuationSeparator" w:id="0">
    <w:p w14:paraId="08FCCB18" w14:textId="77777777" w:rsidR="00B12E34" w:rsidRDefault="00B12E34" w:rsidP="004A302B">
      <w:pPr>
        <w:spacing w:line="240" w:lineRule="auto"/>
      </w:pPr>
      <w:r>
        <w:continuationSeparator/>
      </w:r>
    </w:p>
  </w:footnote>
  <w:footnote w:id="1">
    <w:p w14:paraId="409866B7" w14:textId="108A9142"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 xml:space="preserve">Zgodnie z treścią art. 5k ust. 1 rozporządzenia 833/2014 w brzmieniu nadanym rozporządzeniem 2022/576, zaktualizowanym rozporządzeniem </w:t>
      </w:r>
      <w:r w:rsidR="00536405">
        <w:rPr>
          <w:rFonts w:cstheme="minorHAnsi"/>
          <w:sz w:val="12"/>
          <w:szCs w:val="12"/>
        </w:rPr>
        <w:t>2026</w:t>
      </w:r>
      <w:r w:rsidR="00A14A27" w:rsidRPr="00965375">
        <w:rPr>
          <w:rFonts w:cstheme="minorHAnsi"/>
          <w:sz w:val="12"/>
          <w:szCs w:val="12"/>
        </w:rPr>
        <w:t>/2033,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E82155"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1A9C"/>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77F9"/>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6357"/>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3568"/>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640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4E2C"/>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9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991"/>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2C3F"/>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2E34"/>
    <w:rsid w:val="00B1308A"/>
    <w:rsid w:val="00B16FD2"/>
    <w:rsid w:val="00B1702B"/>
    <w:rsid w:val="00B172A9"/>
    <w:rsid w:val="00B20A96"/>
    <w:rsid w:val="00B20AE9"/>
    <w:rsid w:val="00B23DB2"/>
    <w:rsid w:val="00B241AF"/>
    <w:rsid w:val="00B30852"/>
    <w:rsid w:val="00B31E2C"/>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28D"/>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E7B92"/>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46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155"/>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9B0"/>
    <w:rsid w:val="00EA4D6B"/>
    <w:rsid w:val="00EA5926"/>
    <w:rsid w:val="00EA6484"/>
    <w:rsid w:val="00EB0940"/>
    <w:rsid w:val="00EB0ADA"/>
    <w:rsid w:val="00EB0D46"/>
    <w:rsid w:val="00EB2044"/>
    <w:rsid w:val="00EB249F"/>
    <w:rsid w:val="00EB3361"/>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5E16"/>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 xsi:nil="true"/>
    <dmsv2SWPP2SumMD5 xmlns="http://schemas.microsoft.com/sharepoint/v3">5cf3b26b42e41dfca2e5f3ed2ecb7853</dmsv2SWPP2SumMD5>
    <dmsv2BaseMoved xmlns="http://schemas.microsoft.com/sharepoint/v3">false</dmsv2BaseMoved>
    <dmsv2BaseIsSensitive xmlns="http://schemas.microsoft.com/sharepoint/v3">true</dmsv2BaseIsSensitive>
    <dmsv2SWPP2IDSWPP2 xmlns="http://schemas.microsoft.com/sharepoint/v3">703266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24110736</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JEUP5JKVCYQC-922955212-17927</_dlc_DocId>
    <_dlc_DocIdUrl xmlns="a19cb1c7-c5c7-46d4-85ae-d83685407bba">
      <Url>https://swpp2.dms.gkpge.pl/sites/41/_layouts/15/DocIdRedir.aspx?ID=JEUP5JKVCYQC-922955212-17927</Url>
      <Description>JEUP5JKVCYQC-922955212-17927</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C44E7B94-A2AC-40B6-B26E-784277923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3.xml><?xml version="1.0" encoding="utf-8"?>
<ds:datastoreItem xmlns:ds="http://schemas.openxmlformats.org/officeDocument/2006/customXml" ds:itemID="{5A303E40-C91A-40E2-AE58-95FC5511B166}">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749</Words>
  <Characters>4500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Typrowicz Rafał [PGE Dystr. O.Rzeszów]</cp:lastModifiedBy>
  <cp:revision>3</cp:revision>
  <cp:lastPrinted>2020-02-27T07:25:00Z</cp:lastPrinted>
  <dcterms:created xsi:type="dcterms:W3CDTF">2026-01-12T09:29:00Z</dcterms:created>
  <dcterms:modified xsi:type="dcterms:W3CDTF">2026-01-30T09:18:00Z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14580cee-0d07-42e7-8305-65bf9af5c452</vt:lpwstr>
  </property>
</Properties>
</file>